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60A6FCAE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3928C0">
        <w:rPr>
          <w:rFonts w:ascii="Tahoma" w:eastAsia="Lucida Sans Unicode" w:hAnsi="Tahoma" w:cs="Tahoma"/>
          <w:kern w:val="3"/>
          <w:lang w:eastAsia="zh-CN"/>
        </w:rPr>
        <w:t>10</w:t>
      </w:r>
      <w:r w:rsidRPr="00B433C3">
        <w:rPr>
          <w:rFonts w:ascii="Tahoma" w:eastAsia="Lucida Sans Unicode" w:hAnsi="Tahoma" w:cs="Tahoma"/>
          <w:kern w:val="3"/>
          <w:lang w:eastAsia="zh-CN"/>
        </w:rPr>
        <w:t>.</w:t>
      </w:r>
      <w:r w:rsidR="00300ACF">
        <w:rPr>
          <w:rFonts w:ascii="Tahoma" w:eastAsia="Lucida Sans Unicode" w:hAnsi="Tahoma" w:cs="Tahoma"/>
          <w:kern w:val="3"/>
          <w:lang w:eastAsia="zh-CN"/>
        </w:rPr>
        <w:t>10</w:t>
      </w:r>
      <w:r w:rsidRPr="00B433C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38E536A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414033">
        <w:rPr>
          <w:rFonts w:ascii="Tahoma" w:eastAsia="Lucida Sans Unicode" w:hAnsi="Tahoma" w:cs="Tahoma"/>
          <w:b/>
          <w:bCs/>
          <w:kern w:val="3"/>
          <w:lang w:eastAsia="zh-CN"/>
        </w:rPr>
        <w:t>Budowę Punktu Selektywnego Zbierania Odpadów Komunalnych</w:t>
      </w:r>
      <w:r w:rsidRPr="003552DE">
        <w:rPr>
          <w:rFonts w:ascii="Tahoma" w:hAnsi="Tahoma" w:cs="Tahoma"/>
          <w:b/>
        </w:rPr>
        <w:t>”</w:t>
      </w:r>
      <w:r w:rsidR="00414033">
        <w:rPr>
          <w:rFonts w:ascii="Tahoma" w:hAnsi="Tahoma" w:cs="Tahoma"/>
          <w:b/>
        </w:rPr>
        <w:t xml:space="preserve"> – etap 1</w:t>
      </w:r>
    </w:p>
    <w:p w14:paraId="76EC5CC8" w14:textId="0130872E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  <w:r w:rsidR="006E15FE">
        <w:rPr>
          <w:rFonts w:ascii="Tahoma" w:hAnsi="Tahoma" w:cs="Tahoma"/>
          <w:b/>
          <w:bCs/>
        </w:rPr>
        <w:t xml:space="preserve"> nr 2</w:t>
      </w:r>
    </w:p>
    <w:p w14:paraId="155A2D52" w14:textId="4CB380CA" w:rsidR="00176EF4" w:rsidRDefault="00493038" w:rsidP="00176EF4">
      <w:pPr>
        <w:tabs>
          <w:tab w:val="left" w:pos="1080"/>
        </w:tabs>
        <w:spacing w:after="24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 xml:space="preserve">ziałając na podstawie 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art.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28</w:t>
      </w:r>
      <w:r w:rsidR="003928C0">
        <w:rPr>
          <w:rFonts w:ascii="Tahoma" w:eastAsia="Calibri" w:hAnsi="Tahoma" w:cs="Tahoma"/>
          <w:kern w:val="0"/>
          <w:szCs w:val="22"/>
          <w:lang w:eastAsia="en-US"/>
        </w:rPr>
        <w:t>4</w:t>
      </w:r>
      <w:r w:rsidR="004A6192">
        <w:rPr>
          <w:rFonts w:ascii="Tahoma" w:hAnsi="Tahoma" w:cs="Tahoma"/>
        </w:rPr>
        <w:t xml:space="preserve"> ust. </w:t>
      </w:r>
      <w:r w:rsidR="003928C0">
        <w:rPr>
          <w:rFonts w:ascii="Tahoma" w:hAnsi="Tahoma" w:cs="Tahoma"/>
        </w:rPr>
        <w:t xml:space="preserve">2 i 3 </w:t>
      </w:r>
      <w:r w:rsidR="004A6192">
        <w:rPr>
          <w:rFonts w:ascii="Tahoma" w:hAnsi="Tahoma" w:cs="Tahoma"/>
        </w:rPr>
        <w:t>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414033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414033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zm</w:t>
      </w:r>
      <w:r w:rsidR="003928C0">
        <w:rPr>
          <w:rFonts w:ascii="Tahoma" w:hAnsi="Tahoma" w:cs="Tahoma"/>
        </w:rPr>
        <w:t>.</w:t>
      </w:r>
      <w:r w:rsidR="004A6192">
        <w:rPr>
          <w:rFonts w:ascii="Tahoma" w:hAnsi="Tahoma" w:cs="Tahoma"/>
        </w:rPr>
        <w:t>)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3928C0">
        <w:rPr>
          <w:rFonts w:ascii="Tahoma" w:eastAsia="Calibri" w:hAnsi="Tahoma" w:cs="Tahoma"/>
          <w:kern w:val="0"/>
          <w:szCs w:val="22"/>
          <w:lang w:eastAsia="en-US"/>
        </w:rPr>
        <w:t>przedłuża termin składania ofert.</w:t>
      </w:r>
    </w:p>
    <w:p w14:paraId="3858A819" w14:textId="19136C27" w:rsidR="0006573D" w:rsidRPr="009F0FB7" w:rsidRDefault="003928C0" w:rsidP="00D90D6F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 xml:space="preserve">W związku z opracowywaniem przez projektanta odpowiedzi na pytania, które wpłynęły do niniejszego postępowania Zamawiający przedłuża termin </w:t>
      </w:r>
      <w:r w:rsidR="009F0FB7">
        <w:rPr>
          <w:rFonts w:ascii="Tahoma" w:hAnsi="Tahoma" w:cs="Tahoma"/>
        </w:rPr>
        <w:t xml:space="preserve">składania ofert </w:t>
      </w:r>
      <w:r w:rsidR="00FE1B1C" w:rsidRPr="009F0FB7">
        <w:rPr>
          <w:rFonts w:ascii="Tahoma" w:hAnsi="Tahoma" w:cs="Tahoma"/>
        </w:rPr>
        <w:t>dokonuj</w:t>
      </w:r>
      <w:r w:rsidR="009F0FB7" w:rsidRPr="009F0FB7">
        <w:rPr>
          <w:rFonts w:ascii="Tahoma" w:hAnsi="Tahoma" w:cs="Tahoma"/>
        </w:rPr>
        <w:t xml:space="preserve">ąc </w:t>
      </w:r>
      <w:r w:rsidR="00FE1B1C" w:rsidRPr="009F0FB7">
        <w:rPr>
          <w:rFonts w:ascii="Tahoma" w:hAnsi="Tahoma" w:cs="Tahoma"/>
        </w:rPr>
        <w:t>następujących zmian:</w:t>
      </w:r>
    </w:p>
    <w:p w14:paraId="241FD403" w14:textId="3C9071C8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4FFDCE64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D80B9B">
        <w:rPr>
          <w:rFonts w:ascii="Tahoma" w:hAnsi="Tahoma" w:cs="Tahoma"/>
        </w:rPr>
        <w:t>1</w:t>
      </w:r>
      <w:r w:rsidR="009F0FB7">
        <w:rPr>
          <w:rFonts w:ascii="Tahoma" w:hAnsi="Tahoma" w:cs="Tahoma"/>
        </w:rPr>
        <w:t>6</w:t>
      </w:r>
      <w:r w:rsidRPr="00995280">
        <w:rPr>
          <w:rFonts w:ascii="Tahoma" w:hAnsi="Tahoma" w:cs="Tahoma"/>
        </w:rPr>
        <w:t>.</w:t>
      </w:r>
      <w:r w:rsidR="00FE1B1C">
        <w:rPr>
          <w:rFonts w:ascii="Tahoma" w:hAnsi="Tahoma" w:cs="Tahoma"/>
        </w:rPr>
        <w:t>11</w:t>
      </w:r>
      <w:r w:rsidRPr="00995280">
        <w:rPr>
          <w:rFonts w:ascii="Tahoma" w:hAnsi="Tahoma" w:cs="Tahoma"/>
        </w:rPr>
        <w:t>.2022r. Bieg terminu związania ofertą rozpoczyna się od dnia upływu terminu składania ofert.</w:t>
      </w: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76187644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FE1B1C">
        <w:rPr>
          <w:rFonts w:ascii="Tahoma" w:hAnsi="Tahoma" w:cs="Tahoma"/>
          <w:b/>
        </w:rPr>
        <w:t>1</w:t>
      </w:r>
      <w:r w:rsidR="009F0FB7">
        <w:rPr>
          <w:rFonts w:ascii="Tahoma" w:hAnsi="Tahoma" w:cs="Tahoma"/>
          <w:b/>
        </w:rPr>
        <w:t>8</w:t>
      </w:r>
      <w:r w:rsidR="00C04D61" w:rsidRPr="00995280">
        <w:rPr>
          <w:rFonts w:ascii="Tahoma" w:hAnsi="Tahoma" w:cs="Tahoma"/>
          <w:b/>
        </w:rPr>
        <w:t>.</w:t>
      </w:r>
      <w:r w:rsidR="00FE1B1C">
        <w:rPr>
          <w:rFonts w:ascii="Tahoma" w:hAnsi="Tahoma" w:cs="Tahoma"/>
          <w:b/>
        </w:rPr>
        <w:t>10</w:t>
      </w:r>
      <w:r w:rsidR="00C04D61" w:rsidRPr="00995280">
        <w:rPr>
          <w:rFonts w:ascii="Tahoma" w:hAnsi="Tahoma" w:cs="Tahoma"/>
          <w:b/>
        </w:rPr>
        <w:t>.2022r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</w:t>
      </w:r>
      <w:r w:rsidR="009F0FB7">
        <w:rPr>
          <w:rFonts w:ascii="Tahoma" w:hAnsi="Tahoma" w:cs="Tahoma"/>
          <w:b/>
        </w:rPr>
        <w:t>1</w:t>
      </w:r>
      <w:r w:rsidR="00C04D61" w:rsidRPr="00995280">
        <w:rPr>
          <w:rFonts w:ascii="Tahoma" w:hAnsi="Tahoma" w:cs="Tahoma"/>
          <w:b/>
        </w:rPr>
        <w:t>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09464D" w:rsidRPr="0009464D">
          <w:rPr>
            <w:rStyle w:val="Hipercze"/>
            <w:rFonts w:ascii="Tahoma" w:hAnsi="Tahoma" w:cs="Tahoma"/>
          </w:rPr>
          <w:t>https://mszana.logintrade.net/zapytania_email,100106,207239975ffa605b92e0312d3cbc9e7b.html</w:t>
        </w:r>
      </w:hyperlink>
      <w:r w:rsidR="0009464D">
        <w:t xml:space="preserve">  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7E8F1EEB" w14:textId="57B2BEB4" w:rsidR="0070771E" w:rsidRPr="00995280" w:rsidRDefault="0070771E" w:rsidP="00B433C3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FE1B1C">
        <w:rPr>
          <w:rFonts w:ascii="Tahoma" w:hAnsi="Tahoma" w:cs="Tahoma"/>
          <w:b/>
          <w:bCs/>
        </w:rPr>
        <w:t>1</w:t>
      </w:r>
      <w:r w:rsidR="009F0FB7">
        <w:rPr>
          <w:rFonts w:ascii="Tahoma" w:hAnsi="Tahoma" w:cs="Tahoma"/>
          <w:b/>
          <w:bCs/>
        </w:rPr>
        <w:t>8</w:t>
      </w:r>
      <w:r w:rsidRPr="00995280">
        <w:rPr>
          <w:rFonts w:ascii="Tahoma" w:hAnsi="Tahoma" w:cs="Tahoma"/>
          <w:b/>
          <w:bCs/>
        </w:rPr>
        <w:t>.</w:t>
      </w:r>
      <w:r w:rsidR="00FE1B1C">
        <w:rPr>
          <w:rFonts w:ascii="Tahoma" w:hAnsi="Tahoma" w:cs="Tahoma"/>
          <w:b/>
          <w:bCs/>
        </w:rPr>
        <w:t>10</w:t>
      </w:r>
      <w:r w:rsidRPr="00995280">
        <w:rPr>
          <w:rFonts w:ascii="Tahoma" w:hAnsi="Tahoma" w:cs="Tahoma"/>
          <w:b/>
          <w:bCs/>
        </w:rPr>
        <w:t>.2022r. o godzinie 1</w:t>
      </w:r>
      <w:r w:rsidR="009F0FB7">
        <w:rPr>
          <w:rFonts w:ascii="Tahoma" w:hAnsi="Tahoma" w:cs="Tahoma"/>
          <w:b/>
          <w:bCs/>
        </w:rPr>
        <w:t>1</w:t>
      </w:r>
      <w:r w:rsidRPr="00995280">
        <w:rPr>
          <w:rFonts w:ascii="Tahoma" w:hAnsi="Tahoma" w:cs="Tahoma"/>
          <w:b/>
          <w:bCs/>
        </w:rPr>
        <w:t>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F79C372" w14:textId="3DC59E26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A702AF5" w14:textId="5A4C2E8A" w:rsidR="00D823D9" w:rsidRPr="00D823D9" w:rsidRDefault="006D657C" w:rsidP="006D657C">
      <w:pPr>
        <w:tabs>
          <w:tab w:val="left" w:pos="700"/>
          <w:tab w:val="left" w:pos="5954"/>
        </w:tabs>
        <w:spacing w:line="276" w:lineRule="auto"/>
        <w:ind w:left="1985" w:firstLine="3685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 up. </w:t>
      </w:r>
      <w:r w:rsidR="00D823D9" w:rsidRPr="00D823D9">
        <w:rPr>
          <w:rFonts w:ascii="Tahoma" w:hAnsi="Tahoma" w:cs="Tahoma"/>
          <w:b/>
          <w:bCs/>
        </w:rPr>
        <w:t>Wójt</w:t>
      </w:r>
      <w:r>
        <w:rPr>
          <w:rFonts w:ascii="Tahoma" w:hAnsi="Tahoma" w:cs="Tahoma"/>
          <w:b/>
          <w:bCs/>
        </w:rPr>
        <w:t>a</w:t>
      </w:r>
      <w:r w:rsidR="00D823D9" w:rsidRPr="00D823D9">
        <w:rPr>
          <w:rFonts w:ascii="Tahoma" w:hAnsi="Tahoma" w:cs="Tahoma"/>
          <w:b/>
          <w:bCs/>
        </w:rPr>
        <w:t xml:space="preserve"> Gminy Mszana</w:t>
      </w:r>
    </w:p>
    <w:p w14:paraId="0C2CA31E" w14:textId="60A720A7" w:rsidR="00D823D9" w:rsidRPr="00D823D9" w:rsidRDefault="00D823D9" w:rsidP="00D823D9">
      <w:pPr>
        <w:tabs>
          <w:tab w:val="left" w:pos="700"/>
        </w:tabs>
        <w:spacing w:line="276" w:lineRule="auto"/>
        <w:ind w:left="5103" w:hanging="5103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  <w:t xml:space="preserve">/-/ mgr </w:t>
      </w:r>
      <w:r w:rsidR="006D657C">
        <w:rPr>
          <w:rFonts w:ascii="Tahoma" w:hAnsi="Tahoma" w:cs="Tahoma"/>
          <w:b/>
          <w:bCs/>
        </w:rPr>
        <w:t>Błażej Tatarczyk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BD78E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8537" w14:textId="77777777" w:rsidR="00D97F22" w:rsidRDefault="00D97F22" w:rsidP="00DA5839">
      <w:r>
        <w:separator/>
      </w:r>
    </w:p>
  </w:endnote>
  <w:endnote w:type="continuationSeparator" w:id="0">
    <w:p w14:paraId="251079A6" w14:textId="77777777" w:rsidR="00D97F22" w:rsidRDefault="00D97F2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1DEB" w14:textId="77777777" w:rsidR="00D97F22" w:rsidRDefault="00D97F22" w:rsidP="00DA5839">
      <w:r>
        <w:separator/>
      </w:r>
    </w:p>
  </w:footnote>
  <w:footnote w:type="continuationSeparator" w:id="0">
    <w:p w14:paraId="611C1E89" w14:textId="77777777" w:rsidR="00D97F22" w:rsidRDefault="00D97F2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D54D9A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78E8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551D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6B0B304B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345481BC" w14:textId="2969F12D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14033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0E0069FC"/>
    <w:lvl w:ilvl="0" w:tplc="4E36F8EC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2A7360"/>
    <w:multiLevelType w:val="hybridMultilevel"/>
    <w:tmpl w:val="D4EAA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12E0E39"/>
    <w:multiLevelType w:val="multilevel"/>
    <w:tmpl w:val="F7808D52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564F7D"/>
    <w:multiLevelType w:val="hybridMultilevel"/>
    <w:tmpl w:val="9CBEBC50"/>
    <w:lvl w:ilvl="0" w:tplc="D3946778">
      <w:start w:val="6"/>
      <w:numFmt w:val="decimal"/>
      <w:lvlText w:val="%1."/>
      <w:lvlJc w:val="left"/>
      <w:pPr>
        <w:tabs>
          <w:tab w:val="num" w:pos="1269"/>
        </w:tabs>
        <w:ind w:left="1269" w:hanging="249"/>
      </w:pPr>
      <w:rPr>
        <w:rFonts w:ascii="Tahoma" w:hAnsi="Tahoma" w:cs="Tahoma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CCE05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238ADA94"/>
    <w:lvl w:ilvl="0" w:tplc="2A52F9B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6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7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9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60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1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3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7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9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70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3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4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087393A"/>
    <w:multiLevelType w:val="multilevel"/>
    <w:tmpl w:val="416E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0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1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5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0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3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4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5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7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0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2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3"/>
  </w:num>
  <w:num w:numId="3" w16cid:durableId="1769111130">
    <w:abstractNumId w:val="66"/>
  </w:num>
  <w:num w:numId="4" w16cid:durableId="336998866">
    <w:abstractNumId w:val="174"/>
  </w:num>
  <w:num w:numId="5" w16cid:durableId="1366632706">
    <w:abstractNumId w:val="199"/>
  </w:num>
  <w:num w:numId="6" w16cid:durableId="512231938">
    <w:abstractNumId w:val="142"/>
  </w:num>
  <w:num w:numId="7" w16cid:durableId="173154053">
    <w:abstractNumId w:val="154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81"/>
  </w:num>
  <w:num w:numId="11" w16cid:durableId="96600634">
    <w:abstractNumId w:val="136"/>
  </w:num>
  <w:num w:numId="12" w16cid:durableId="42364446">
    <w:abstractNumId w:val="56"/>
  </w:num>
  <w:num w:numId="13" w16cid:durableId="179853494">
    <w:abstractNumId w:val="95"/>
  </w:num>
  <w:num w:numId="14" w16cid:durableId="162166839">
    <w:abstractNumId w:val="144"/>
  </w:num>
  <w:num w:numId="15" w16cid:durableId="1253586340">
    <w:abstractNumId w:val="167"/>
  </w:num>
  <w:num w:numId="16" w16cid:durableId="1630895151">
    <w:abstractNumId w:val="168"/>
  </w:num>
  <w:num w:numId="17" w16cid:durableId="2019766849">
    <w:abstractNumId w:val="91"/>
  </w:num>
  <w:num w:numId="18" w16cid:durableId="492643633">
    <w:abstractNumId w:val="63"/>
  </w:num>
  <w:num w:numId="19" w16cid:durableId="1554652813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5"/>
  </w:num>
  <w:num w:numId="22" w16cid:durableId="1012339821">
    <w:abstractNumId w:val="86"/>
  </w:num>
  <w:num w:numId="23" w16cid:durableId="1584875877">
    <w:abstractNumId w:val="139"/>
  </w:num>
  <w:num w:numId="24" w16cid:durableId="2077892071">
    <w:abstractNumId w:val="169"/>
  </w:num>
  <w:num w:numId="25" w16cid:durableId="2001031515">
    <w:abstractNumId w:val="39"/>
  </w:num>
  <w:num w:numId="26" w16cid:durableId="313799654">
    <w:abstractNumId w:val="130"/>
  </w:num>
  <w:num w:numId="27" w16cid:durableId="662590705">
    <w:abstractNumId w:val="104"/>
  </w:num>
  <w:num w:numId="28" w16cid:durableId="1125007975">
    <w:abstractNumId w:val="25"/>
  </w:num>
  <w:num w:numId="29" w16cid:durableId="1903175694">
    <w:abstractNumId w:val="119"/>
  </w:num>
  <w:num w:numId="30" w16cid:durableId="1863981765">
    <w:abstractNumId w:val="152"/>
  </w:num>
  <w:num w:numId="31" w16cid:durableId="2126074052">
    <w:abstractNumId w:val="170"/>
  </w:num>
  <w:num w:numId="32" w16cid:durableId="2045207825">
    <w:abstractNumId w:val="191"/>
  </w:num>
  <w:num w:numId="33" w16cid:durableId="1172179611">
    <w:abstractNumId w:val="124"/>
  </w:num>
  <w:num w:numId="34" w16cid:durableId="1082796734">
    <w:abstractNumId w:val="123"/>
  </w:num>
  <w:num w:numId="35" w16cid:durableId="633800231">
    <w:abstractNumId w:val="74"/>
  </w:num>
  <w:num w:numId="36" w16cid:durableId="860894973">
    <w:abstractNumId w:val="87"/>
  </w:num>
  <w:num w:numId="37" w16cid:durableId="298799948">
    <w:abstractNumId w:val="89"/>
  </w:num>
  <w:num w:numId="38" w16cid:durableId="590819442">
    <w:abstractNumId w:val="83"/>
  </w:num>
  <w:num w:numId="39" w16cid:durableId="1189373222">
    <w:abstractNumId w:val="70"/>
  </w:num>
  <w:num w:numId="40" w16cid:durableId="1138842800">
    <w:abstractNumId w:val="30"/>
  </w:num>
  <w:num w:numId="41" w16cid:durableId="99296599">
    <w:abstractNumId w:val="158"/>
  </w:num>
  <w:num w:numId="42" w16cid:durableId="265162212">
    <w:abstractNumId w:val="84"/>
  </w:num>
  <w:num w:numId="43" w16cid:durableId="368918926">
    <w:abstractNumId w:val="111"/>
  </w:num>
  <w:num w:numId="44" w16cid:durableId="1042972495">
    <w:abstractNumId w:val="121"/>
  </w:num>
  <w:num w:numId="45" w16cid:durableId="621762449">
    <w:abstractNumId w:val="149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100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8"/>
  </w:num>
  <w:num w:numId="52" w16cid:durableId="160200521">
    <w:abstractNumId w:val="48"/>
  </w:num>
  <w:num w:numId="53" w16cid:durableId="889607706">
    <w:abstractNumId w:val="151"/>
  </w:num>
  <w:num w:numId="54" w16cid:durableId="1864973222">
    <w:abstractNumId w:val="108"/>
  </w:num>
  <w:num w:numId="55" w16cid:durableId="1808551505">
    <w:abstractNumId w:val="61"/>
  </w:num>
  <w:num w:numId="56" w16cid:durableId="931622735">
    <w:abstractNumId w:val="120"/>
  </w:num>
  <w:num w:numId="57" w16cid:durableId="363482766">
    <w:abstractNumId w:val="172"/>
  </w:num>
  <w:num w:numId="58" w16cid:durableId="2138258287">
    <w:abstractNumId w:val="26"/>
  </w:num>
  <w:num w:numId="59" w16cid:durableId="385572421">
    <w:abstractNumId w:val="160"/>
  </w:num>
  <w:num w:numId="60" w16cid:durableId="1896506939">
    <w:abstractNumId w:val="189"/>
  </w:num>
  <w:num w:numId="61" w16cid:durableId="1760522645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2"/>
  </w:num>
  <w:num w:numId="65" w16cid:durableId="103888640">
    <w:abstractNumId w:val="35"/>
  </w:num>
  <w:num w:numId="66" w16cid:durableId="1981380335">
    <w:abstractNumId w:val="113"/>
  </w:num>
  <w:num w:numId="67" w16cid:durableId="2126589">
    <w:abstractNumId w:val="53"/>
  </w:num>
  <w:num w:numId="68" w16cid:durableId="897520591">
    <w:abstractNumId w:val="183"/>
  </w:num>
  <w:num w:numId="69" w16cid:durableId="2051103381">
    <w:abstractNumId w:val="88"/>
  </w:num>
  <w:num w:numId="70" w16cid:durableId="1420520325">
    <w:abstractNumId w:val="164"/>
  </w:num>
  <w:num w:numId="71" w16cid:durableId="807018569">
    <w:abstractNumId w:val="36"/>
  </w:num>
  <w:num w:numId="72" w16cid:durableId="498884347">
    <w:abstractNumId w:val="141"/>
  </w:num>
  <w:num w:numId="73" w16cid:durableId="1847862919">
    <w:abstractNumId w:val="134"/>
  </w:num>
  <w:num w:numId="74" w16cid:durableId="301883261">
    <w:abstractNumId w:val="114"/>
  </w:num>
  <w:num w:numId="75" w16cid:durableId="250360020">
    <w:abstractNumId w:val="198"/>
  </w:num>
  <w:num w:numId="76" w16cid:durableId="1719670492">
    <w:abstractNumId w:val="49"/>
  </w:num>
  <w:num w:numId="77" w16cid:durableId="223876895">
    <w:abstractNumId w:val="103"/>
  </w:num>
  <w:num w:numId="78" w16cid:durableId="1654144203">
    <w:abstractNumId w:val="166"/>
  </w:num>
  <w:num w:numId="79" w16cid:durableId="676465778">
    <w:abstractNumId w:val="179"/>
  </w:num>
  <w:num w:numId="80" w16cid:durableId="1460877575">
    <w:abstractNumId w:val="47"/>
  </w:num>
  <w:num w:numId="81" w16cid:durableId="1697732467">
    <w:abstractNumId w:val="143"/>
  </w:num>
  <w:num w:numId="82" w16cid:durableId="1719668937">
    <w:abstractNumId w:val="96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92"/>
  </w:num>
  <w:num w:numId="86" w16cid:durableId="1628046415">
    <w:abstractNumId w:val="72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200"/>
  </w:num>
  <w:num w:numId="90" w16cid:durableId="1335062509">
    <w:abstractNumId w:val="78"/>
  </w:num>
  <w:num w:numId="91" w16cid:durableId="903612695">
    <w:abstractNumId w:val="163"/>
  </w:num>
  <w:num w:numId="92" w16cid:durableId="1255162711">
    <w:abstractNumId w:val="106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90"/>
  </w:num>
  <w:num w:numId="96" w16cid:durableId="1763911086">
    <w:abstractNumId w:val="101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3"/>
  </w:num>
  <w:num w:numId="100" w16cid:durableId="1843934120">
    <w:abstractNumId w:val="137"/>
  </w:num>
  <w:num w:numId="101" w16cid:durableId="1292326497">
    <w:abstractNumId w:val="204"/>
  </w:num>
  <w:num w:numId="102" w16cid:durableId="977301492">
    <w:abstractNumId w:val="135"/>
  </w:num>
  <w:num w:numId="103" w16cid:durableId="1604876829">
    <w:abstractNumId w:val="75"/>
  </w:num>
  <w:num w:numId="104" w16cid:durableId="997196611">
    <w:abstractNumId w:val="93"/>
  </w:num>
  <w:num w:numId="105" w16cid:durableId="1889103216">
    <w:abstractNumId w:val="165"/>
  </w:num>
  <w:num w:numId="106" w16cid:durableId="1532498306">
    <w:abstractNumId w:val="122"/>
  </w:num>
  <w:num w:numId="107" w16cid:durableId="88266930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80"/>
  </w:num>
  <w:num w:numId="109" w16cid:durableId="929853532">
    <w:abstractNumId w:val="33"/>
  </w:num>
  <w:num w:numId="110" w16cid:durableId="224805010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4"/>
  </w:num>
  <w:num w:numId="112" w16cid:durableId="2142456385">
    <w:abstractNumId w:val="129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7"/>
  </w:num>
  <w:num w:numId="116" w16cid:durableId="2108886873">
    <w:abstractNumId w:val="157"/>
  </w:num>
  <w:num w:numId="117" w16cid:durableId="852569129">
    <w:abstractNumId w:val="190"/>
  </w:num>
  <w:num w:numId="118" w16cid:durableId="137456306">
    <w:abstractNumId w:val="115"/>
  </w:num>
  <w:num w:numId="119" w16cid:durableId="901015323">
    <w:abstractNumId w:val="67"/>
  </w:num>
  <w:num w:numId="120" w16cid:durableId="214319065">
    <w:abstractNumId w:val="197"/>
  </w:num>
  <w:num w:numId="121" w16cid:durableId="1740590659">
    <w:abstractNumId w:val="117"/>
  </w:num>
  <w:num w:numId="122" w16cid:durableId="1582595799">
    <w:abstractNumId w:val="102"/>
  </w:num>
  <w:num w:numId="123" w16cid:durableId="1406755533">
    <w:abstractNumId w:val="116"/>
  </w:num>
  <w:num w:numId="124" w16cid:durableId="1707365454">
    <w:abstractNumId w:val="76"/>
  </w:num>
  <w:num w:numId="125" w16cid:durableId="480583401">
    <w:abstractNumId w:val="81"/>
  </w:num>
  <w:num w:numId="126" w16cid:durableId="433131404">
    <w:abstractNumId w:val="73"/>
  </w:num>
  <w:num w:numId="127" w16cid:durableId="157119641">
    <w:abstractNumId w:val="32"/>
  </w:num>
  <w:num w:numId="128" w16cid:durableId="29695220">
    <w:abstractNumId w:val="68"/>
  </w:num>
  <w:num w:numId="129" w16cid:durableId="40287152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201"/>
  </w:num>
  <w:num w:numId="131" w16cid:durableId="1135563900">
    <w:abstractNumId w:val="145"/>
  </w:num>
  <w:num w:numId="132" w16cid:durableId="938412071">
    <w:abstractNumId w:val="182"/>
  </w:num>
  <w:num w:numId="133" w16cid:durableId="1311641543">
    <w:abstractNumId w:val="196"/>
  </w:num>
  <w:num w:numId="134" w16cid:durableId="1480272082">
    <w:abstractNumId w:val="148"/>
  </w:num>
  <w:num w:numId="135" w16cid:durableId="1147354151">
    <w:abstractNumId w:val="185"/>
  </w:num>
  <w:num w:numId="136" w16cid:durableId="1628118638">
    <w:abstractNumId w:val="94"/>
  </w:num>
  <w:num w:numId="137" w16cid:durableId="1870609378">
    <w:abstractNumId w:val="110"/>
  </w:num>
  <w:num w:numId="138" w16cid:durableId="1853299439">
    <w:abstractNumId w:val="69"/>
  </w:num>
  <w:num w:numId="139" w16cid:durableId="1840077052">
    <w:abstractNumId w:val="85"/>
  </w:num>
  <w:num w:numId="140" w16cid:durableId="740056969">
    <w:abstractNumId w:val="138"/>
  </w:num>
  <w:num w:numId="141" w16cid:durableId="372464618">
    <w:abstractNumId w:val="98"/>
  </w:num>
  <w:num w:numId="142" w16cid:durableId="119885588">
    <w:abstractNumId w:val="82"/>
  </w:num>
  <w:num w:numId="143" w16cid:durableId="1247303301">
    <w:abstractNumId w:val="1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31"/>
  </w:num>
  <w:num w:numId="145" w16cid:durableId="213854964">
    <w:abstractNumId w:val="118"/>
  </w:num>
  <w:num w:numId="146" w16cid:durableId="407075903">
    <w:abstractNumId w:val="44"/>
  </w:num>
  <w:num w:numId="147" w16cid:durableId="260339723">
    <w:abstractNumId w:val="175"/>
  </w:num>
  <w:num w:numId="148" w16cid:durableId="1952470085">
    <w:abstractNumId w:val="79"/>
  </w:num>
  <w:num w:numId="149" w16cid:durableId="780606649">
    <w:abstractNumId w:val="46"/>
  </w:num>
  <w:num w:numId="150" w16cid:durableId="340476545">
    <w:abstractNumId w:val="159"/>
  </w:num>
  <w:num w:numId="151" w16cid:durableId="1948461326">
    <w:abstractNumId w:val="38"/>
  </w:num>
  <w:num w:numId="152" w16cid:durableId="1392390691">
    <w:abstractNumId w:val="92"/>
  </w:num>
  <w:num w:numId="153" w16cid:durableId="1334532912">
    <w:abstractNumId w:val="125"/>
  </w:num>
  <w:num w:numId="154" w16cid:durableId="394940813">
    <w:abstractNumId w:val="99"/>
  </w:num>
  <w:num w:numId="155" w16cid:durableId="935478175">
    <w:abstractNumId w:val="133"/>
  </w:num>
  <w:num w:numId="156" w16cid:durableId="1204290301">
    <w:abstractNumId w:val="202"/>
  </w:num>
  <w:num w:numId="157" w16cid:durableId="1867209410">
    <w:abstractNumId w:val="80"/>
  </w:num>
  <w:num w:numId="158" w16cid:durableId="300699782">
    <w:abstractNumId w:val="161"/>
  </w:num>
  <w:num w:numId="159" w16cid:durableId="1043362170">
    <w:abstractNumId w:val="112"/>
  </w:num>
  <w:num w:numId="160" w16cid:durableId="1680422449">
    <w:abstractNumId w:val="194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1"/>
  </w:num>
  <w:num w:numId="164" w16cid:durableId="1205364799">
    <w:abstractNumId w:val="173"/>
  </w:num>
  <w:num w:numId="165" w16cid:durableId="557712205">
    <w:abstractNumId w:val="156"/>
  </w:num>
  <w:num w:numId="166" w16cid:durableId="725377576">
    <w:abstractNumId w:val="109"/>
  </w:num>
  <w:num w:numId="167" w16cid:durableId="506944152">
    <w:abstractNumId w:val="171"/>
  </w:num>
  <w:num w:numId="168" w16cid:durableId="25184792">
    <w:abstractNumId w:val="59"/>
  </w:num>
  <w:num w:numId="169" w16cid:durableId="1840340276">
    <w:abstractNumId w:val="127"/>
  </w:num>
  <w:num w:numId="170" w16cid:durableId="1101756680">
    <w:abstractNumId w:val="107"/>
  </w:num>
  <w:num w:numId="171" w16cid:durableId="267471527">
    <w:abstractNumId w:val="150"/>
  </w:num>
  <w:num w:numId="172" w16cid:durableId="1257909881">
    <w:abstractNumId w:val="177"/>
  </w:num>
  <w:num w:numId="173" w16cid:durableId="399720479">
    <w:abstractNumId w:val="43"/>
  </w:num>
  <w:num w:numId="174" w16cid:durableId="1752003237">
    <w:abstractNumId w:val="162"/>
  </w:num>
  <w:num w:numId="175" w16cid:durableId="1106777050">
    <w:abstractNumId w:val="0"/>
  </w:num>
  <w:num w:numId="176" w16cid:durableId="1057125800">
    <w:abstractNumId w:val="97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40"/>
  </w:num>
  <w:num w:numId="180" w16cid:durableId="479998657">
    <w:abstractNumId w:val="146"/>
  </w:num>
  <w:num w:numId="181" w16cid:durableId="1955479285">
    <w:abstractNumId w:val="29"/>
  </w:num>
  <w:num w:numId="182" w16cid:durableId="1166091755">
    <w:abstractNumId w:val="155"/>
  </w:num>
  <w:num w:numId="183" w16cid:durableId="466553760">
    <w:abstractNumId w:val="77"/>
  </w:num>
  <w:num w:numId="184" w16cid:durableId="211065925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 w16cid:durableId="1671370992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73D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464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8A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76EF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D701D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CF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8C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03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1F32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DB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235"/>
    <w:rsid w:val="006D2871"/>
    <w:rsid w:val="006D3F2C"/>
    <w:rsid w:val="006D46CB"/>
    <w:rsid w:val="006D48E0"/>
    <w:rsid w:val="006D4D86"/>
    <w:rsid w:val="006D57CF"/>
    <w:rsid w:val="006D5DAB"/>
    <w:rsid w:val="006D657C"/>
    <w:rsid w:val="006D75C6"/>
    <w:rsid w:val="006D77F7"/>
    <w:rsid w:val="006E08DA"/>
    <w:rsid w:val="006E0DC9"/>
    <w:rsid w:val="006E15FE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673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53EB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0FB7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8E8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129B"/>
    <w:rsid w:val="00D1278E"/>
    <w:rsid w:val="00D138EB"/>
    <w:rsid w:val="00D14444"/>
    <w:rsid w:val="00D177A8"/>
    <w:rsid w:val="00D20491"/>
    <w:rsid w:val="00D24398"/>
    <w:rsid w:val="00D25034"/>
    <w:rsid w:val="00D2565C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0B9B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F22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9B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3C7E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54D8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1C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00106,207239975ffa605b92e0312d3cbc9e7b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175A7"/>
    <w:rsid w:val="0002515B"/>
    <w:rsid w:val="000C36AD"/>
    <w:rsid w:val="000F0B03"/>
    <w:rsid w:val="00102000"/>
    <w:rsid w:val="001144D2"/>
    <w:rsid w:val="001311F0"/>
    <w:rsid w:val="00166AF0"/>
    <w:rsid w:val="00171A76"/>
    <w:rsid w:val="002000B0"/>
    <w:rsid w:val="00210B8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2022-10-10T10:19:00Z</dcterms:modified>
</cp:coreProperties>
</file>